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AC93A" w14:textId="77777777" w:rsidR="00661710" w:rsidRDefault="00661710" w:rsidP="00A8084B">
      <w:pPr>
        <w:pStyle w:val="Default"/>
        <w:rPr>
          <w:rFonts w:cs="Arial"/>
          <w:b/>
        </w:rPr>
      </w:pPr>
      <w:r>
        <w:rPr>
          <w:rFonts w:cs="Arial"/>
          <w:b/>
        </w:rPr>
        <w:tab/>
      </w:r>
    </w:p>
    <w:p w14:paraId="145668A6" w14:textId="0641E59C" w:rsidR="00661710" w:rsidRDefault="00717A9B" w:rsidP="00717A9B">
      <w:pPr>
        <w:pStyle w:val="Default"/>
        <w:jc w:val="right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DF2338">
        <w:rPr>
          <w:rFonts w:cs="Arial"/>
          <w:b/>
        </w:rPr>
        <w:t>4</w:t>
      </w:r>
      <w:r w:rsidR="006B692A">
        <w:rPr>
          <w:rFonts w:cs="Arial"/>
          <w:b/>
        </w:rPr>
        <w:t xml:space="preserve"> do zapytania ofertowego</w:t>
      </w:r>
      <w:r w:rsidR="00D45F49">
        <w:rPr>
          <w:rFonts w:cs="Arial"/>
          <w:b/>
        </w:rPr>
        <w:t xml:space="preserve"> 1/KPO/25</w:t>
      </w:r>
    </w:p>
    <w:p w14:paraId="1CA780F4" w14:textId="77777777" w:rsidR="00D45F49" w:rsidRDefault="00D45F49" w:rsidP="00B973F3">
      <w:pPr>
        <w:pStyle w:val="Default"/>
        <w:jc w:val="center"/>
        <w:rPr>
          <w:rFonts w:cs="Arial"/>
          <w:b/>
          <w:bCs/>
        </w:rPr>
      </w:pPr>
    </w:p>
    <w:p w14:paraId="75D03C08" w14:textId="77777777" w:rsidR="00D45F49" w:rsidRDefault="00D45F49" w:rsidP="00B973F3">
      <w:pPr>
        <w:pStyle w:val="Default"/>
        <w:jc w:val="center"/>
        <w:rPr>
          <w:rFonts w:cs="Arial"/>
          <w:b/>
          <w:bCs/>
        </w:rPr>
      </w:pPr>
    </w:p>
    <w:p w14:paraId="0B012DA6" w14:textId="77777777" w:rsidR="00D45F49" w:rsidRDefault="00D45F49" w:rsidP="00B973F3">
      <w:pPr>
        <w:pStyle w:val="Default"/>
        <w:jc w:val="center"/>
        <w:rPr>
          <w:rFonts w:cs="Arial"/>
          <w:b/>
          <w:bCs/>
        </w:rPr>
      </w:pPr>
    </w:p>
    <w:p w14:paraId="69C0D11B" w14:textId="509BFB36" w:rsidR="00661710" w:rsidRDefault="00661710" w:rsidP="00B973F3">
      <w:pPr>
        <w:pStyle w:val="Default"/>
        <w:jc w:val="center"/>
        <w:rPr>
          <w:rFonts w:cs="Arial"/>
          <w:b/>
          <w:bCs/>
        </w:rPr>
      </w:pPr>
      <w:r w:rsidRPr="00661710">
        <w:rPr>
          <w:rFonts w:cs="Arial"/>
          <w:b/>
          <w:bCs/>
        </w:rPr>
        <w:t>Oświadczenie o niepodleganiu wykluczeniu w związku z działaniami Rosji</w:t>
      </w:r>
    </w:p>
    <w:p w14:paraId="22C27FE6" w14:textId="77777777" w:rsidR="006B692A" w:rsidRDefault="006B692A" w:rsidP="00661710">
      <w:pPr>
        <w:pStyle w:val="Default"/>
        <w:rPr>
          <w:rFonts w:cs="Arial"/>
          <w:b/>
        </w:rPr>
      </w:pPr>
    </w:p>
    <w:p w14:paraId="1AB16855" w14:textId="77777777" w:rsidR="006B692A" w:rsidRDefault="006B692A" w:rsidP="00661710">
      <w:pPr>
        <w:pStyle w:val="Default"/>
        <w:rPr>
          <w:rFonts w:cs="Arial"/>
          <w:b/>
        </w:rPr>
      </w:pPr>
    </w:p>
    <w:p w14:paraId="22FC4D30" w14:textId="77777777" w:rsidR="006B692A" w:rsidRPr="00661710" w:rsidRDefault="006B692A" w:rsidP="00661710">
      <w:pPr>
        <w:pStyle w:val="Default"/>
        <w:rPr>
          <w:rFonts w:cs="Arial"/>
          <w:b/>
        </w:rPr>
      </w:pPr>
    </w:p>
    <w:p w14:paraId="4429E8C7" w14:textId="77777777"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Nazwa: </w:t>
      </w:r>
      <w:r w:rsidR="00122DB4">
        <w:rPr>
          <w:rFonts w:cs="Arial"/>
          <w:b/>
          <w:bCs/>
          <w:sz w:val="22"/>
          <w:szCs w:val="22"/>
        </w:rPr>
        <w:t>…………………………………..</w:t>
      </w:r>
    </w:p>
    <w:p w14:paraId="16D3F8EE" w14:textId="77777777"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Adres: </w:t>
      </w:r>
      <w:r w:rsidR="00122DB4">
        <w:rPr>
          <w:rFonts w:cs="Arial"/>
          <w:b/>
          <w:bCs/>
          <w:sz w:val="22"/>
          <w:szCs w:val="22"/>
        </w:rPr>
        <w:t>……………………………………</w:t>
      </w:r>
    </w:p>
    <w:p w14:paraId="5D0185BF" w14:textId="77777777" w:rsidR="00661710" w:rsidRPr="00661710" w:rsidRDefault="00661710" w:rsidP="007934E0">
      <w:pPr>
        <w:pStyle w:val="Default"/>
        <w:spacing w:line="276" w:lineRule="auto"/>
        <w:rPr>
          <w:rFonts w:cs="Arial"/>
          <w:b/>
          <w:sz w:val="22"/>
          <w:szCs w:val="22"/>
        </w:rPr>
      </w:pPr>
      <w:r w:rsidRPr="00661710">
        <w:rPr>
          <w:rFonts w:cs="Arial"/>
          <w:b/>
          <w:bCs/>
          <w:sz w:val="22"/>
          <w:szCs w:val="22"/>
        </w:rPr>
        <w:t xml:space="preserve">NIP: </w:t>
      </w:r>
      <w:r w:rsidR="00122DB4">
        <w:rPr>
          <w:rFonts w:cs="Arial"/>
          <w:b/>
          <w:bCs/>
          <w:sz w:val="22"/>
          <w:szCs w:val="22"/>
        </w:rPr>
        <w:t>……………………………………….</w:t>
      </w:r>
      <w:bookmarkStart w:id="0" w:name="_GoBack"/>
      <w:bookmarkEnd w:id="0"/>
    </w:p>
    <w:p w14:paraId="1E74CE93" w14:textId="77777777" w:rsidR="00B62E27" w:rsidRPr="00AD060C" w:rsidRDefault="00661710" w:rsidP="00661710">
      <w:pPr>
        <w:pStyle w:val="Default"/>
        <w:rPr>
          <w:bCs/>
          <w:sz w:val="18"/>
          <w:szCs w:val="18"/>
        </w:rPr>
      </w:pPr>
      <w:r w:rsidRPr="00AD060C">
        <w:rPr>
          <w:rFonts w:eastAsia="SimSun" w:cs="Arial"/>
          <w:bCs/>
          <w:i/>
          <w:iCs/>
          <w:color w:val="auto"/>
          <w:kern w:val="1"/>
          <w:sz w:val="18"/>
          <w:szCs w:val="18"/>
        </w:rPr>
        <w:t>(Nazwa, adres i NIP podmiotu, w imieniu którego składane jest oświadczenie)</w:t>
      </w:r>
    </w:p>
    <w:p w14:paraId="02259D3F" w14:textId="77777777"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14:paraId="780E2411" w14:textId="77777777" w:rsidR="00A8084B" w:rsidRPr="00A8084B" w:rsidRDefault="00A8084B" w:rsidP="00A8084B">
      <w:pPr>
        <w:pStyle w:val="Default"/>
        <w:spacing w:line="360" w:lineRule="auto"/>
        <w:jc w:val="both"/>
      </w:pPr>
    </w:p>
    <w:p w14:paraId="518AAA7F" w14:textId="77777777" w:rsidR="00A8084B" w:rsidRPr="00A8084B" w:rsidRDefault="00A8084B" w:rsidP="007934E0">
      <w:pPr>
        <w:pStyle w:val="Default"/>
        <w:spacing w:line="360" w:lineRule="auto"/>
        <w:jc w:val="center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>OŚWIADCZENIE</w:t>
      </w:r>
    </w:p>
    <w:p w14:paraId="4FBBA087" w14:textId="77777777" w:rsidR="00A8084B" w:rsidRPr="00A8084B" w:rsidRDefault="00A8084B" w:rsidP="006301F6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o niepodleganiu wykluczeniu z postępowania na podstawie art. 7 ust. 1 ustawy z dnia 13 kwietnia 2022 r. o szczególnych rozwiązaniach w zakresie przeciwdziałania wspieraniu agresji na Ukrainę oraz służących ochronie bezpieczeństwa narodowego (Dz.U. z 2022 r. poz. 835) </w:t>
      </w:r>
    </w:p>
    <w:p w14:paraId="6A6C51D7" w14:textId="2932770E" w:rsidR="00E66EFA" w:rsidRPr="00FF7B4B" w:rsidRDefault="00E66EFA" w:rsidP="00E66EFA">
      <w:pPr>
        <w:autoSpaceDE w:val="0"/>
        <w:autoSpaceDN w:val="0"/>
        <w:adjustRightInd w:val="0"/>
        <w:spacing w:after="240" w:line="360" w:lineRule="auto"/>
        <w:contextualSpacing/>
        <w:jc w:val="both"/>
      </w:pPr>
      <w:r w:rsidRPr="0049576B">
        <w:t>Przystępując do udziału w postępowaniu o udzielenie zamówienia zgodnie z opisem</w:t>
      </w:r>
      <w:r>
        <w:t xml:space="preserve"> </w:t>
      </w:r>
      <w:r w:rsidRPr="0049576B">
        <w:t xml:space="preserve">przedmiotu zamówienia zawartym w Zapytaniu ofertowym nr </w:t>
      </w:r>
      <w:r>
        <w:t>1/KPO</w:t>
      </w:r>
      <w:r w:rsidRPr="0049576B">
        <w:t>/25 z dnia</w:t>
      </w:r>
      <w:r w:rsidR="00DF2338">
        <w:t xml:space="preserve"> </w:t>
      </w:r>
      <w:r w:rsidR="00DF2338" w:rsidRPr="0038036A">
        <w:t>10.11.2025</w:t>
      </w:r>
      <w:r w:rsidR="00DF2338" w:rsidRPr="00FA24AE">
        <w:t xml:space="preserve"> </w:t>
      </w:r>
      <w:r w:rsidRPr="00A8084B">
        <w:t xml:space="preserve">ogłoszonego przez </w:t>
      </w:r>
      <w:r w:rsidRPr="00390F74">
        <w:rPr>
          <w:b/>
          <w:bCs/>
        </w:rPr>
        <w:t>START Akademia Kamil Moritz, ul. Stokrotek 10, 41-605 Świętochłowice</w:t>
      </w:r>
      <w:r w:rsidRPr="00002068">
        <w:t xml:space="preserve"> </w:t>
      </w:r>
      <w:r w:rsidRPr="00A8084B">
        <w:t xml:space="preserve">w ramach projektu: </w:t>
      </w:r>
      <w:r w:rsidRPr="00390F74">
        <w:rPr>
          <w:b/>
          <w:bCs/>
          <w:i/>
          <w:iCs/>
        </w:rPr>
        <w:t>KPOD.01.03-IW.01-C860/24-00 pn. „Dywersyfikacja działalności firmy Start Akademia Kamil Moritz mająca na celu zwiększenie odporności na sytuacje kryzysowe”</w:t>
      </w:r>
      <w:r w:rsidRPr="006560C8">
        <w:rPr>
          <w:i/>
          <w:iCs/>
        </w:rPr>
        <w:t>,</w:t>
      </w:r>
    </w:p>
    <w:p w14:paraId="6116D731" w14:textId="77777777" w:rsidR="008C13D3" w:rsidRPr="006560C8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6560C8">
        <w:rPr>
          <w:b/>
          <w:bCs/>
          <w:sz w:val="22"/>
          <w:szCs w:val="22"/>
        </w:rPr>
        <w:t xml:space="preserve">- Oświadczam, że podmiot, który reprezentuję, nie podlega wykluczeniu z postępowania </w:t>
      </w:r>
      <w:r w:rsidRPr="006560C8">
        <w:rPr>
          <w:sz w:val="22"/>
          <w:szCs w:val="22"/>
        </w:rPr>
        <w:t xml:space="preserve">na podstawie art. 7 ust. 1 ww. ustawy z dnia 13 kwietnia 2022 r. o szczególnych rozwiązaniach w zakresie przeciwdziałania wspieraniu agresji na Ukrainę oraz służących ochronie bezpieczeństwa narodowego (Dz. U. poz. 835), dalej jako „ustawa”. Zgodnie z treścią ww. przepisu, z postępowania o udzielenie zamówienia wyklucza się: </w:t>
      </w:r>
    </w:p>
    <w:p w14:paraId="444A563B" w14:textId="77777777"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6560C8">
        <w:rPr>
          <w:b/>
          <w:bCs/>
          <w:sz w:val="22"/>
          <w:szCs w:val="22"/>
        </w:rPr>
        <w:t xml:space="preserve">1) </w:t>
      </w:r>
      <w:r w:rsidRPr="006560C8">
        <w:rPr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</w:t>
      </w:r>
      <w:r w:rsidRPr="00A8084B">
        <w:rPr>
          <w:sz w:val="22"/>
          <w:szCs w:val="22"/>
        </w:rPr>
        <w:t xml:space="preserve"> na listę rozstrzygającej o zastosowaniu środka, o którym mowa w art. 1 pkt 3 ustawy; </w:t>
      </w:r>
    </w:p>
    <w:p w14:paraId="72DAF0B2" w14:textId="77777777"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2) </w:t>
      </w:r>
      <w:r w:rsidRPr="00A8084B">
        <w:rPr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</w:t>
      </w:r>
      <w:r w:rsidRPr="00A8084B">
        <w:rPr>
          <w:sz w:val="22"/>
          <w:szCs w:val="22"/>
        </w:rPr>
        <w:lastRenderedPageBreak/>
        <w:t xml:space="preserve">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5450BFA5" w14:textId="77777777" w:rsidR="008C13D3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3) </w:t>
      </w:r>
      <w:r w:rsidRPr="00A8084B">
        <w:rPr>
          <w:sz w:val="22"/>
          <w:szCs w:val="22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38D4F4D5" w14:textId="77777777"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</w:p>
    <w:p w14:paraId="5CC16BB0" w14:textId="77777777"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- Oświadczam, że podmiot, który reprezentuję, nie podlega wykluczeniu z postępowania </w:t>
      </w:r>
      <w:r w:rsidRPr="00A8084B">
        <w:rPr>
          <w:sz w:val="22"/>
          <w:szCs w:val="22"/>
        </w:rPr>
        <w:t xml:space="preserve">na podstawie art. 5k Rady (UE) nr 833/2014 z dnia 31 lipca 2014 r. w sprawie środków ograniczających w związku z działaniami Rosji destabilizującymi sytuację na Ukrainie (Dz.U.UE.L.2014.229.1), który działa na rzecz lub z udziałem: </w:t>
      </w:r>
    </w:p>
    <w:p w14:paraId="034D36C0" w14:textId="77777777"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1) </w:t>
      </w:r>
      <w:r w:rsidRPr="00A8084B">
        <w:rPr>
          <w:sz w:val="22"/>
          <w:szCs w:val="22"/>
        </w:rPr>
        <w:t>obywateli rosyjskich, osób fizycznych zamieszkałych w Rosji lub osób prawnych, podmiotów lub organów z siedzibą w Rosji;</w:t>
      </w:r>
      <w:r w:rsidRPr="00A8084B">
        <w:rPr>
          <w:b/>
          <w:bCs/>
          <w:sz w:val="22"/>
          <w:szCs w:val="22"/>
        </w:rPr>
        <w:t xml:space="preserve"> </w:t>
      </w:r>
    </w:p>
    <w:p w14:paraId="443A283C" w14:textId="77777777" w:rsidR="008C13D3" w:rsidRPr="00A8084B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A8084B">
        <w:rPr>
          <w:b/>
          <w:bCs/>
          <w:sz w:val="22"/>
          <w:szCs w:val="22"/>
        </w:rPr>
        <w:t xml:space="preserve">2) </w:t>
      </w:r>
      <w:r w:rsidRPr="00A8084B">
        <w:rPr>
          <w:sz w:val="22"/>
          <w:szCs w:val="22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06266064" w14:textId="77777777" w:rsidR="008C13D3" w:rsidRPr="007934E0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  <w:r w:rsidRPr="007934E0">
        <w:rPr>
          <w:b/>
          <w:bCs/>
          <w:sz w:val="22"/>
          <w:szCs w:val="22"/>
        </w:rPr>
        <w:t xml:space="preserve">3) </w:t>
      </w:r>
      <w:r w:rsidRPr="007934E0">
        <w:rPr>
          <w:sz w:val="22"/>
          <w:szCs w:val="22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przypadku, gdy przypada na nich ponad 10 % wartości zamówienia.</w:t>
      </w:r>
    </w:p>
    <w:p w14:paraId="094C979A" w14:textId="77777777" w:rsidR="008C13D3" w:rsidRPr="007934E0" w:rsidRDefault="008C13D3" w:rsidP="008C13D3">
      <w:pPr>
        <w:pStyle w:val="Default"/>
        <w:spacing w:line="360" w:lineRule="auto"/>
        <w:jc w:val="both"/>
        <w:rPr>
          <w:sz w:val="22"/>
          <w:szCs w:val="22"/>
        </w:rPr>
      </w:pPr>
    </w:p>
    <w:p w14:paraId="5A60960E" w14:textId="77777777" w:rsidR="008C13D3" w:rsidRDefault="008C13D3" w:rsidP="008C13D3">
      <w:pPr>
        <w:pStyle w:val="Default"/>
        <w:rPr>
          <w:sz w:val="22"/>
          <w:szCs w:val="22"/>
        </w:rPr>
      </w:pPr>
    </w:p>
    <w:p w14:paraId="4669903F" w14:textId="77777777" w:rsidR="008C13D3" w:rsidRDefault="008C13D3" w:rsidP="008C13D3">
      <w:pPr>
        <w:rPr>
          <w:sz w:val="18"/>
          <w:szCs w:val="18"/>
        </w:rPr>
      </w:pPr>
      <w:r>
        <w:t xml:space="preserve">(miejscowość), dnia …………………………                    </w:t>
      </w:r>
      <w:r>
        <w:tab/>
        <w:t xml:space="preserve">        ..…………………………………………………….. </w:t>
      </w:r>
    </w:p>
    <w:p w14:paraId="5ACF8FB6" w14:textId="77777777" w:rsidR="008C13D3" w:rsidRDefault="008C13D3" w:rsidP="008C13D3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67C91640" w14:textId="77777777" w:rsidR="008C13D3" w:rsidRDefault="008C13D3" w:rsidP="008C13D3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p w14:paraId="28678CFD" w14:textId="77777777" w:rsidR="00B62E27" w:rsidRDefault="00B62E27" w:rsidP="008C13D3">
      <w:pPr>
        <w:pStyle w:val="Default"/>
        <w:spacing w:line="360" w:lineRule="auto"/>
        <w:jc w:val="both"/>
      </w:pP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7F9F6" w14:textId="77777777" w:rsidR="004824CF" w:rsidRDefault="004824CF" w:rsidP="00AA0350">
      <w:r>
        <w:separator/>
      </w:r>
    </w:p>
  </w:endnote>
  <w:endnote w:type="continuationSeparator" w:id="0">
    <w:p w14:paraId="792DE228" w14:textId="77777777" w:rsidR="004824CF" w:rsidRDefault="004824CF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6509E1EF" w14:textId="77777777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472D7141" w14:textId="77777777" w:rsidR="00AA0350" w:rsidRDefault="00E14752" w:rsidP="001A2A4A">
        <w:pPr>
          <w:pStyle w:val="Stopka"/>
          <w:jc w:val="right"/>
        </w:pPr>
        <w:r>
          <w:fldChar w:fldCharType="begin"/>
        </w:r>
        <w:r w:rsidR="00FA65F8">
          <w:instrText xml:space="preserve"> PAGE   \* MERGEFORMAT </w:instrText>
        </w:r>
        <w:r>
          <w:fldChar w:fldCharType="separate"/>
        </w:r>
        <w:r w:rsidR="00DF23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E0432" w14:textId="77777777" w:rsidR="004824CF" w:rsidRDefault="004824CF" w:rsidP="00AA0350">
      <w:r>
        <w:separator/>
      </w:r>
    </w:p>
  </w:footnote>
  <w:footnote w:type="continuationSeparator" w:id="0">
    <w:p w14:paraId="2AB8AD71" w14:textId="77777777" w:rsidR="004824CF" w:rsidRDefault="004824CF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269CC" w14:textId="77777777" w:rsidR="00AA0350" w:rsidRPr="00BF1B8C" w:rsidRDefault="00BF1B8C" w:rsidP="00BF1B8C">
    <w:pPr>
      <w:pStyle w:val="Nagwek"/>
    </w:pPr>
    <w:r>
      <w:rPr>
        <w:noProof/>
        <w:lang w:eastAsia="pl-PL"/>
      </w:rPr>
      <w:drawing>
        <wp:inline distT="0" distB="0" distL="0" distR="0" wp14:anchorId="42532BE0" wp14:editId="0BC705B9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10"/>
  </w:num>
  <w:num w:numId="8">
    <w:abstractNumId w:val="22"/>
  </w:num>
  <w:num w:numId="9">
    <w:abstractNumId w:val="13"/>
  </w:num>
  <w:num w:numId="10">
    <w:abstractNumId w:val="23"/>
  </w:num>
  <w:num w:numId="11">
    <w:abstractNumId w:val="21"/>
  </w:num>
  <w:num w:numId="12">
    <w:abstractNumId w:val="14"/>
  </w:num>
  <w:num w:numId="13">
    <w:abstractNumId w:val="7"/>
  </w:num>
  <w:num w:numId="14">
    <w:abstractNumId w:val="11"/>
  </w:num>
  <w:num w:numId="15">
    <w:abstractNumId w:val="19"/>
  </w:num>
  <w:num w:numId="16">
    <w:abstractNumId w:val="12"/>
  </w:num>
  <w:num w:numId="17">
    <w:abstractNumId w:val="16"/>
  </w:num>
  <w:num w:numId="18">
    <w:abstractNumId w:val="15"/>
  </w:num>
  <w:num w:numId="19">
    <w:abstractNumId w:val="20"/>
  </w:num>
  <w:num w:numId="20">
    <w:abstractNumId w:val="9"/>
  </w:num>
  <w:num w:numId="21">
    <w:abstractNumId w:val="6"/>
  </w:num>
  <w:num w:numId="22">
    <w:abstractNumId w:val="18"/>
  </w:num>
  <w:num w:numId="23">
    <w:abstractNumId w:val="8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3CC"/>
    <w:rsid w:val="00002068"/>
    <w:rsid w:val="000121F6"/>
    <w:rsid w:val="00023254"/>
    <w:rsid w:val="00027897"/>
    <w:rsid w:val="00096E61"/>
    <w:rsid w:val="000D4E55"/>
    <w:rsid w:val="000D69AE"/>
    <w:rsid w:val="000F5FE8"/>
    <w:rsid w:val="00113129"/>
    <w:rsid w:val="00122DB4"/>
    <w:rsid w:val="001662D4"/>
    <w:rsid w:val="00176DA9"/>
    <w:rsid w:val="00187DD0"/>
    <w:rsid w:val="001A2A4A"/>
    <w:rsid w:val="001C1E14"/>
    <w:rsid w:val="001C5332"/>
    <w:rsid w:val="001F03CC"/>
    <w:rsid w:val="00201D29"/>
    <w:rsid w:val="00210B14"/>
    <w:rsid w:val="002269C4"/>
    <w:rsid w:val="00233032"/>
    <w:rsid w:val="0025646D"/>
    <w:rsid w:val="00256E0C"/>
    <w:rsid w:val="002D07A5"/>
    <w:rsid w:val="002F1E86"/>
    <w:rsid w:val="002F5080"/>
    <w:rsid w:val="00300A89"/>
    <w:rsid w:val="003215FD"/>
    <w:rsid w:val="00366735"/>
    <w:rsid w:val="00375BB7"/>
    <w:rsid w:val="00387083"/>
    <w:rsid w:val="0039000F"/>
    <w:rsid w:val="00390F74"/>
    <w:rsid w:val="003C6AD4"/>
    <w:rsid w:val="003E3304"/>
    <w:rsid w:val="003E7934"/>
    <w:rsid w:val="0041715F"/>
    <w:rsid w:val="004511BE"/>
    <w:rsid w:val="004824CF"/>
    <w:rsid w:val="00493354"/>
    <w:rsid w:val="004A3DD4"/>
    <w:rsid w:val="004C3023"/>
    <w:rsid w:val="004C4D03"/>
    <w:rsid w:val="004C5B48"/>
    <w:rsid w:val="004E4111"/>
    <w:rsid w:val="004F1CAC"/>
    <w:rsid w:val="00504027"/>
    <w:rsid w:val="00556E24"/>
    <w:rsid w:val="00563355"/>
    <w:rsid w:val="005849BC"/>
    <w:rsid w:val="005A40BA"/>
    <w:rsid w:val="005B0F10"/>
    <w:rsid w:val="005C122F"/>
    <w:rsid w:val="005F4F5F"/>
    <w:rsid w:val="00605280"/>
    <w:rsid w:val="006301F6"/>
    <w:rsid w:val="00661710"/>
    <w:rsid w:val="0068606D"/>
    <w:rsid w:val="006866BA"/>
    <w:rsid w:val="006B692A"/>
    <w:rsid w:val="006C7909"/>
    <w:rsid w:val="00717A9B"/>
    <w:rsid w:val="00730660"/>
    <w:rsid w:val="00731B2C"/>
    <w:rsid w:val="007658A7"/>
    <w:rsid w:val="00791B0E"/>
    <w:rsid w:val="007934E0"/>
    <w:rsid w:val="007A192D"/>
    <w:rsid w:val="007A26EB"/>
    <w:rsid w:val="007B159C"/>
    <w:rsid w:val="007C0627"/>
    <w:rsid w:val="007D5CD8"/>
    <w:rsid w:val="007E1A50"/>
    <w:rsid w:val="00810D14"/>
    <w:rsid w:val="00866340"/>
    <w:rsid w:val="008A2885"/>
    <w:rsid w:val="008C13D3"/>
    <w:rsid w:val="009022C7"/>
    <w:rsid w:val="009053C7"/>
    <w:rsid w:val="009175AE"/>
    <w:rsid w:val="0094690D"/>
    <w:rsid w:val="00961B2C"/>
    <w:rsid w:val="00964298"/>
    <w:rsid w:val="00967437"/>
    <w:rsid w:val="00980D03"/>
    <w:rsid w:val="00994B25"/>
    <w:rsid w:val="009A4131"/>
    <w:rsid w:val="009C7366"/>
    <w:rsid w:val="009D5DB3"/>
    <w:rsid w:val="009D6DC5"/>
    <w:rsid w:val="00A001A5"/>
    <w:rsid w:val="00A21B00"/>
    <w:rsid w:val="00A8084B"/>
    <w:rsid w:val="00A8381E"/>
    <w:rsid w:val="00AA0350"/>
    <w:rsid w:val="00AB4178"/>
    <w:rsid w:val="00AC6F52"/>
    <w:rsid w:val="00AD060C"/>
    <w:rsid w:val="00AD7640"/>
    <w:rsid w:val="00B077F8"/>
    <w:rsid w:val="00B62E27"/>
    <w:rsid w:val="00B67DAF"/>
    <w:rsid w:val="00B76E40"/>
    <w:rsid w:val="00B973F3"/>
    <w:rsid w:val="00BB1B93"/>
    <w:rsid w:val="00BB20D1"/>
    <w:rsid w:val="00BF0583"/>
    <w:rsid w:val="00BF0BEE"/>
    <w:rsid w:val="00BF1B8C"/>
    <w:rsid w:val="00C02DD9"/>
    <w:rsid w:val="00C57DCC"/>
    <w:rsid w:val="00CC61E7"/>
    <w:rsid w:val="00CE5FAC"/>
    <w:rsid w:val="00CE6E68"/>
    <w:rsid w:val="00CF6D01"/>
    <w:rsid w:val="00CF75CA"/>
    <w:rsid w:val="00D303C3"/>
    <w:rsid w:val="00D305DE"/>
    <w:rsid w:val="00D45F49"/>
    <w:rsid w:val="00D63B91"/>
    <w:rsid w:val="00D658F9"/>
    <w:rsid w:val="00DD394D"/>
    <w:rsid w:val="00DF2338"/>
    <w:rsid w:val="00DF32E5"/>
    <w:rsid w:val="00E1113B"/>
    <w:rsid w:val="00E14752"/>
    <w:rsid w:val="00E66EFA"/>
    <w:rsid w:val="00E90BF1"/>
    <w:rsid w:val="00E9603B"/>
    <w:rsid w:val="00EA17A2"/>
    <w:rsid w:val="00EA74D9"/>
    <w:rsid w:val="00EB0D06"/>
    <w:rsid w:val="00ED5D1E"/>
    <w:rsid w:val="00EF5EE9"/>
    <w:rsid w:val="00F0483D"/>
    <w:rsid w:val="00F04DB9"/>
    <w:rsid w:val="00F44F78"/>
    <w:rsid w:val="00F528BF"/>
    <w:rsid w:val="00F56351"/>
    <w:rsid w:val="00F82F6E"/>
    <w:rsid w:val="00FA65F8"/>
    <w:rsid w:val="00FB23D6"/>
    <w:rsid w:val="00FC0F7F"/>
    <w:rsid w:val="00FE29B8"/>
    <w:rsid w:val="00FF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E5B9E"/>
  <w15:docId w15:val="{B17414D6-310A-4309-82E3-F377D32C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62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62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62D4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662D4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Konto Microsoft</cp:lastModifiedBy>
  <cp:revision>42</cp:revision>
  <dcterms:created xsi:type="dcterms:W3CDTF">2025-08-03T13:06:00Z</dcterms:created>
  <dcterms:modified xsi:type="dcterms:W3CDTF">2025-11-09T18:44:00Z</dcterms:modified>
</cp:coreProperties>
</file>